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2057" w:rsidRDefault="00B32057" w:rsidP="00B32057">
      <w:pPr>
        <w:rPr>
          <w:b/>
        </w:rPr>
      </w:pPr>
      <w:r>
        <w:rPr>
          <w:b/>
        </w:rPr>
        <w:t>Wykonawca:</w:t>
      </w:r>
    </w:p>
    <w:p w:rsidR="00B32057" w:rsidRDefault="00B32057" w:rsidP="00B32057">
      <w:pPr>
        <w:spacing w:line="480" w:lineRule="auto"/>
        <w:ind w:right="5954"/>
      </w:pPr>
      <w:r>
        <w:t>……………………………………………</w:t>
      </w:r>
    </w:p>
    <w:p w:rsidR="00B32057" w:rsidRDefault="00B32057" w:rsidP="00B32057">
      <w:pPr>
        <w:ind w:right="5954"/>
      </w:pPr>
      <w:r>
        <w:t>……………………………………………</w:t>
      </w:r>
    </w:p>
    <w:p w:rsidR="00B32057" w:rsidRDefault="00B32057" w:rsidP="00B32057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B32057" w:rsidRDefault="00B32057" w:rsidP="00B32057">
      <w:pPr>
        <w:rPr>
          <w:u w:val="single"/>
        </w:rPr>
      </w:pPr>
    </w:p>
    <w:p w:rsidR="00B32057" w:rsidRDefault="00B32057" w:rsidP="00B32057">
      <w:pPr>
        <w:rPr>
          <w:u w:val="single"/>
        </w:rPr>
      </w:pPr>
      <w:r>
        <w:rPr>
          <w:u w:val="single"/>
        </w:rPr>
        <w:t>reprezentowany przez:</w:t>
      </w:r>
    </w:p>
    <w:p w:rsidR="00B32057" w:rsidRDefault="00B32057" w:rsidP="00B32057">
      <w:pPr>
        <w:spacing w:line="480" w:lineRule="auto"/>
        <w:ind w:right="5954"/>
      </w:pPr>
      <w:r>
        <w:t>……………………………………………</w:t>
      </w:r>
    </w:p>
    <w:p w:rsidR="00B32057" w:rsidRDefault="00B32057" w:rsidP="00B32057">
      <w:pPr>
        <w:ind w:right="5954"/>
      </w:pPr>
      <w:r>
        <w:t>……………………………………………</w:t>
      </w:r>
    </w:p>
    <w:p w:rsidR="00B32057" w:rsidRDefault="00B32057" w:rsidP="00B32057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reprezentacji)</w:t>
      </w:r>
    </w:p>
    <w:p w:rsidR="0069012D" w:rsidRDefault="0069012D" w:rsidP="006975BB">
      <w:pPr>
        <w:spacing w:after="120" w:line="360" w:lineRule="auto"/>
        <w:jc w:val="center"/>
        <w:rPr>
          <w:b/>
          <w:sz w:val="24"/>
          <w:szCs w:val="24"/>
          <w:u w:val="single"/>
        </w:rPr>
      </w:pPr>
    </w:p>
    <w:p w:rsidR="006975BB" w:rsidRDefault="006975BB" w:rsidP="006975BB">
      <w:pPr>
        <w:spacing w:after="120" w:line="36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Oświadczenie wykonawcy </w:t>
      </w:r>
    </w:p>
    <w:p w:rsidR="006975BB" w:rsidRDefault="006975BB" w:rsidP="006975BB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składane na podstawie art. 25a ust. 1 ustawy z dnia 29 stycznia 2004 r. </w:t>
      </w:r>
    </w:p>
    <w:p w:rsidR="006975BB" w:rsidRDefault="006975BB" w:rsidP="006975BB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Prawo zamówień publicznych (dalej jako: UPZP), </w:t>
      </w:r>
    </w:p>
    <w:p w:rsidR="006975BB" w:rsidRDefault="006975BB" w:rsidP="006975BB">
      <w:pPr>
        <w:spacing w:before="120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DOTYCZĄCE SPEŁNIANIA WARUNKÓW UDZIAŁU W POSTĘPOWANIU</w:t>
      </w:r>
    </w:p>
    <w:p w:rsidR="006975BB" w:rsidRDefault="006975BB" w:rsidP="006975B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Na potrzeby postępowania o udzielenie zamówienia publicznego pn. </w:t>
      </w:r>
    </w:p>
    <w:p w:rsidR="006975BB" w:rsidRPr="00313562" w:rsidRDefault="00C622A7" w:rsidP="004D09F3">
      <w:pPr>
        <w:spacing w:before="120" w:after="120"/>
        <w:jc w:val="center"/>
        <w:rPr>
          <w:sz w:val="24"/>
          <w:szCs w:val="24"/>
        </w:rPr>
      </w:pPr>
      <w:r w:rsidRPr="00313562">
        <w:rPr>
          <w:b/>
          <w:bCs/>
          <w:iCs/>
          <w:sz w:val="24"/>
          <w:szCs w:val="24"/>
        </w:rPr>
        <w:t>„</w:t>
      </w:r>
      <w:r w:rsidR="00313562" w:rsidRPr="00313562">
        <w:rPr>
          <w:b/>
          <w:bCs/>
          <w:iCs/>
          <w:sz w:val="24"/>
          <w:szCs w:val="24"/>
        </w:rPr>
        <w:t xml:space="preserve">Świadczenie usług serwisowych Tablic Informacji Pasażerskiej dla komunikacji publicznej na terenie </w:t>
      </w:r>
      <w:r w:rsidR="00743127">
        <w:rPr>
          <w:b/>
          <w:bCs/>
          <w:iCs/>
          <w:sz w:val="24"/>
          <w:szCs w:val="24"/>
        </w:rPr>
        <w:t>M</w:t>
      </w:r>
      <w:r w:rsidR="00313562" w:rsidRPr="00313562">
        <w:rPr>
          <w:b/>
          <w:bCs/>
          <w:iCs/>
          <w:sz w:val="24"/>
          <w:szCs w:val="24"/>
        </w:rPr>
        <w:t>iasta Bydgoszczy w 201</w:t>
      </w:r>
      <w:r w:rsidR="00743127">
        <w:rPr>
          <w:b/>
          <w:bCs/>
          <w:iCs/>
          <w:sz w:val="24"/>
          <w:szCs w:val="24"/>
        </w:rPr>
        <w:t>9</w:t>
      </w:r>
      <w:r w:rsidR="00313562" w:rsidRPr="00313562">
        <w:rPr>
          <w:b/>
          <w:bCs/>
          <w:iCs/>
          <w:sz w:val="24"/>
          <w:szCs w:val="24"/>
        </w:rPr>
        <w:t xml:space="preserve"> r.</w:t>
      </w:r>
      <w:r w:rsidRPr="00313562">
        <w:rPr>
          <w:b/>
          <w:bCs/>
          <w:iCs/>
          <w:sz w:val="24"/>
          <w:szCs w:val="24"/>
        </w:rPr>
        <w:t>”</w:t>
      </w:r>
      <w:r w:rsidR="006975BB" w:rsidRPr="00313562">
        <w:rPr>
          <w:b/>
          <w:spacing w:val="-2"/>
          <w:sz w:val="24"/>
          <w:szCs w:val="24"/>
        </w:rPr>
        <w:t>,</w:t>
      </w:r>
      <w:r w:rsidR="006975BB" w:rsidRPr="00313562">
        <w:rPr>
          <w:sz w:val="24"/>
          <w:szCs w:val="24"/>
        </w:rPr>
        <w:t xml:space="preserve"> </w:t>
      </w:r>
    </w:p>
    <w:p w:rsidR="006975BB" w:rsidRDefault="006975BB" w:rsidP="006975BB">
      <w:pPr>
        <w:jc w:val="center"/>
        <w:rPr>
          <w:sz w:val="24"/>
          <w:szCs w:val="24"/>
        </w:rPr>
      </w:pPr>
      <w:r>
        <w:rPr>
          <w:sz w:val="24"/>
          <w:szCs w:val="24"/>
        </w:rPr>
        <w:t>prowadzonego przez Zarząd Dróg Miejskich i Komunikacji Publicznej w Bydgoszczy oświadczam, co następuje:</w:t>
      </w:r>
    </w:p>
    <w:p w:rsidR="006975BB" w:rsidRDefault="006975BB" w:rsidP="006975BB">
      <w:pPr>
        <w:spacing w:line="360" w:lineRule="auto"/>
        <w:ind w:firstLine="709"/>
        <w:jc w:val="both"/>
        <w:rPr>
          <w:sz w:val="21"/>
          <w:szCs w:val="21"/>
        </w:rPr>
      </w:pPr>
    </w:p>
    <w:p w:rsidR="006975BB" w:rsidRDefault="00743127" w:rsidP="006975BB">
      <w:pPr>
        <w:shd w:val="clear" w:color="auto" w:fill="BFBFBF"/>
        <w:spacing w:line="36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OŚWIADCZENIE  </w:t>
      </w:r>
      <w:r w:rsidR="006975BB">
        <w:rPr>
          <w:b/>
          <w:sz w:val="21"/>
          <w:szCs w:val="21"/>
        </w:rPr>
        <w:t>DOTYCZĄC</w:t>
      </w:r>
      <w:r>
        <w:rPr>
          <w:b/>
          <w:sz w:val="21"/>
          <w:szCs w:val="21"/>
        </w:rPr>
        <w:t xml:space="preserve">E  </w:t>
      </w:r>
      <w:r w:rsidR="006975BB">
        <w:rPr>
          <w:b/>
          <w:sz w:val="21"/>
          <w:szCs w:val="21"/>
        </w:rPr>
        <w:t>WYKONAWCY:</w:t>
      </w:r>
    </w:p>
    <w:p w:rsidR="006975BB" w:rsidRDefault="006975BB" w:rsidP="006975BB">
      <w:pPr>
        <w:spacing w:line="360" w:lineRule="auto"/>
        <w:jc w:val="both"/>
        <w:rPr>
          <w:sz w:val="21"/>
          <w:szCs w:val="21"/>
        </w:rPr>
      </w:pPr>
    </w:p>
    <w:p w:rsidR="006975BB" w:rsidRDefault="006975BB" w:rsidP="006975BB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Oświadczam, że spełniam warunki udziału w postępowaniu</w:t>
      </w:r>
      <w:r w:rsidR="00743127">
        <w:rPr>
          <w:sz w:val="21"/>
          <w:szCs w:val="21"/>
        </w:rPr>
        <w:t>,</w:t>
      </w:r>
      <w:r>
        <w:rPr>
          <w:sz w:val="21"/>
          <w:szCs w:val="21"/>
        </w:rPr>
        <w:t xml:space="preserve"> określone przez Zamawiającego w pkt 10</w:t>
      </w:r>
      <w:r w:rsidR="00A3491D">
        <w:rPr>
          <w:sz w:val="21"/>
          <w:szCs w:val="21"/>
        </w:rPr>
        <w:t>.2</w:t>
      </w:r>
      <w:r>
        <w:rPr>
          <w:sz w:val="21"/>
          <w:szCs w:val="21"/>
        </w:rPr>
        <w:t xml:space="preserve"> SIWZ</w:t>
      </w:r>
      <w:r w:rsidR="00743127">
        <w:rPr>
          <w:sz w:val="21"/>
          <w:szCs w:val="21"/>
        </w:rPr>
        <w:t>.</w:t>
      </w:r>
      <w:r>
        <w:rPr>
          <w:sz w:val="21"/>
          <w:szCs w:val="21"/>
        </w:rPr>
        <w:t xml:space="preserve"> </w:t>
      </w:r>
      <w:r>
        <w:rPr>
          <w:i/>
          <w:sz w:val="16"/>
          <w:szCs w:val="16"/>
        </w:rPr>
        <w:t xml:space="preserve"> </w:t>
      </w:r>
    </w:p>
    <w:p w:rsidR="006975BB" w:rsidRDefault="006975BB" w:rsidP="006975B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975BB" w:rsidRPr="00743127" w:rsidRDefault="006975BB" w:rsidP="006975BB">
      <w:pPr>
        <w:spacing w:line="360" w:lineRule="auto"/>
        <w:jc w:val="both"/>
        <w:rPr>
          <w:sz w:val="22"/>
          <w:szCs w:val="22"/>
        </w:rPr>
      </w:pPr>
      <w:r w:rsidRPr="00743127">
        <w:rPr>
          <w:sz w:val="22"/>
          <w:szCs w:val="22"/>
        </w:rPr>
        <w:t xml:space="preserve">………….……. </w:t>
      </w:r>
      <w:r w:rsidRPr="00743127">
        <w:rPr>
          <w:i/>
          <w:sz w:val="22"/>
          <w:szCs w:val="22"/>
        </w:rPr>
        <w:t xml:space="preserve">(miejscowość), </w:t>
      </w:r>
      <w:r w:rsidRPr="00743127">
        <w:rPr>
          <w:sz w:val="22"/>
          <w:szCs w:val="22"/>
        </w:rPr>
        <w:t>dnia ………….……. r. …………………………………………</w:t>
      </w:r>
    </w:p>
    <w:p w:rsidR="006975BB" w:rsidRPr="00743127" w:rsidRDefault="006975BB" w:rsidP="006975BB">
      <w:pPr>
        <w:spacing w:line="360" w:lineRule="auto"/>
        <w:ind w:left="5664" w:firstLine="708"/>
        <w:jc w:val="both"/>
        <w:rPr>
          <w:i/>
          <w:sz w:val="22"/>
          <w:szCs w:val="22"/>
        </w:rPr>
      </w:pPr>
      <w:r w:rsidRPr="00743127">
        <w:rPr>
          <w:i/>
          <w:sz w:val="22"/>
          <w:szCs w:val="22"/>
        </w:rPr>
        <w:t>(podpis*)</w:t>
      </w:r>
    </w:p>
    <w:p w:rsidR="006975BB" w:rsidRDefault="00743127" w:rsidP="006975BB">
      <w:pPr>
        <w:shd w:val="clear" w:color="auto" w:fill="BFBFBF"/>
        <w:spacing w:line="360" w:lineRule="auto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OŚWIADCZENIE  </w:t>
      </w:r>
      <w:r w:rsidR="006975BB">
        <w:rPr>
          <w:b/>
          <w:sz w:val="21"/>
          <w:szCs w:val="21"/>
        </w:rPr>
        <w:t xml:space="preserve">W ZWIĄZKU </w:t>
      </w:r>
      <w:r>
        <w:rPr>
          <w:b/>
          <w:sz w:val="21"/>
          <w:szCs w:val="21"/>
        </w:rPr>
        <w:t xml:space="preserve"> </w:t>
      </w:r>
      <w:r w:rsidR="006975BB">
        <w:rPr>
          <w:b/>
          <w:sz w:val="21"/>
          <w:szCs w:val="21"/>
        </w:rPr>
        <w:t>Z</w:t>
      </w:r>
      <w:r>
        <w:rPr>
          <w:b/>
          <w:sz w:val="21"/>
          <w:szCs w:val="21"/>
        </w:rPr>
        <w:t xml:space="preserve"> </w:t>
      </w:r>
      <w:r w:rsidR="006975BB">
        <w:rPr>
          <w:b/>
          <w:sz w:val="21"/>
          <w:szCs w:val="21"/>
        </w:rPr>
        <w:t xml:space="preserve"> POLEGANIEM </w:t>
      </w:r>
      <w:r>
        <w:rPr>
          <w:b/>
          <w:sz w:val="21"/>
          <w:szCs w:val="21"/>
        </w:rPr>
        <w:t xml:space="preserve"> </w:t>
      </w:r>
      <w:r w:rsidR="006975BB">
        <w:rPr>
          <w:b/>
          <w:sz w:val="21"/>
          <w:szCs w:val="21"/>
        </w:rPr>
        <w:t xml:space="preserve">NA </w:t>
      </w:r>
      <w:r>
        <w:rPr>
          <w:b/>
          <w:sz w:val="21"/>
          <w:szCs w:val="21"/>
        </w:rPr>
        <w:t xml:space="preserve"> </w:t>
      </w:r>
      <w:r w:rsidR="006975BB">
        <w:rPr>
          <w:b/>
          <w:sz w:val="21"/>
          <w:szCs w:val="21"/>
        </w:rPr>
        <w:t xml:space="preserve">ZASOBACH </w:t>
      </w:r>
      <w:r>
        <w:rPr>
          <w:b/>
          <w:sz w:val="21"/>
          <w:szCs w:val="21"/>
        </w:rPr>
        <w:t xml:space="preserve"> </w:t>
      </w:r>
      <w:r w:rsidR="006975BB">
        <w:rPr>
          <w:b/>
          <w:sz w:val="21"/>
          <w:szCs w:val="21"/>
        </w:rPr>
        <w:t xml:space="preserve">INNYCH </w:t>
      </w:r>
      <w:r>
        <w:rPr>
          <w:b/>
          <w:sz w:val="21"/>
          <w:szCs w:val="21"/>
        </w:rPr>
        <w:t xml:space="preserve"> </w:t>
      </w:r>
      <w:r w:rsidR="006975BB">
        <w:rPr>
          <w:b/>
          <w:sz w:val="21"/>
          <w:szCs w:val="21"/>
        </w:rPr>
        <w:t>PODMIOTÓW</w:t>
      </w:r>
      <w:r w:rsidR="006975BB">
        <w:rPr>
          <w:sz w:val="21"/>
          <w:szCs w:val="21"/>
        </w:rPr>
        <w:t xml:space="preserve">: </w:t>
      </w:r>
    </w:p>
    <w:p w:rsidR="006975BB" w:rsidRDefault="006975BB" w:rsidP="006975BB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Oświadczam, że w celu wykazania spełniania warunków udziału w postępowaniu, określonych przez Zamawiającego w pkt 10</w:t>
      </w:r>
      <w:r w:rsidR="00A3491D">
        <w:rPr>
          <w:sz w:val="21"/>
          <w:szCs w:val="21"/>
        </w:rPr>
        <w:t>.2</w:t>
      </w:r>
      <w:r w:rsidR="006F5D8C">
        <w:rPr>
          <w:sz w:val="21"/>
          <w:szCs w:val="21"/>
        </w:rPr>
        <w:t>.</w:t>
      </w:r>
      <w:r>
        <w:rPr>
          <w:sz w:val="21"/>
          <w:szCs w:val="21"/>
        </w:rPr>
        <w:t xml:space="preserve"> SIWZ polegam na zasobach następującego/</w:t>
      </w:r>
      <w:proofErr w:type="spellStart"/>
      <w:r>
        <w:rPr>
          <w:sz w:val="21"/>
          <w:szCs w:val="21"/>
        </w:rPr>
        <w:t>ych</w:t>
      </w:r>
      <w:proofErr w:type="spellEnd"/>
      <w:r>
        <w:rPr>
          <w:sz w:val="21"/>
          <w:szCs w:val="21"/>
        </w:rPr>
        <w:t xml:space="preserve"> podmiotu/ów: </w:t>
      </w:r>
    </w:p>
    <w:p w:rsidR="006975BB" w:rsidRDefault="006975BB" w:rsidP="006975BB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…………………………………………………………………………………………………………………….</w:t>
      </w:r>
    </w:p>
    <w:p w:rsidR="00743127" w:rsidRPr="008957F8" w:rsidRDefault="006975BB" w:rsidP="00743127">
      <w:pPr>
        <w:spacing w:line="360" w:lineRule="auto"/>
        <w:jc w:val="both"/>
        <w:rPr>
          <w:i/>
          <w:sz w:val="18"/>
          <w:szCs w:val="18"/>
        </w:rPr>
      </w:pPr>
      <w:r>
        <w:rPr>
          <w:sz w:val="21"/>
          <w:szCs w:val="21"/>
        </w:rPr>
        <w:t xml:space="preserve">..……………………………………………………………….………….…………………………………….., </w:t>
      </w:r>
      <w:r w:rsidR="00743127">
        <w:rPr>
          <w:sz w:val="21"/>
          <w:szCs w:val="21"/>
        </w:rPr>
        <w:br/>
      </w:r>
      <w:r w:rsidR="00743127" w:rsidRPr="008957F8">
        <w:rPr>
          <w:i/>
          <w:sz w:val="18"/>
          <w:szCs w:val="18"/>
        </w:rPr>
        <w:t xml:space="preserve">(wskazać podmiot (nazwę, adres, NIP, Regon nr KRS- o ile dotyczy )określić odpowiedni zakres dla wskazanego podmiotu). </w:t>
      </w:r>
    </w:p>
    <w:p w:rsidR="006975BB" w:rsidRDefault="006975BB" w:rsidP="00743127">
      <w:pPr>
        <w:spacing w:before="12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w następującym zakresie: ………………………………………………………………………………………..</w:t>
      </w:r>
    </w:p>
    <w:p w:rsidR="006975BB" w:rsidRDefault="006975BB" w:rsidP="006975BB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…………………………………………………………………………………………………………………… </w:t>
      </w:r>
    </w:p>
    <w:p w:rsidR="006975BB" w:rsidRDefault="00743127" w:rsidP="006975BB">
      <w:pPr>
        <w:spacing w:line="36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i d</w:t>
      </w:r>
      <w:r w:rsidR="006975BB">
        <w:rPr>
          <w:b/>
          <w:sz w:val="21"/>
          <w:szCs w:val="21"/>
        </w:rPr>
        <w:t>ołącz</w:t>
      </w:r>
      <w:r>
        <w:rPr>
          <w:b/>
          <w:sz w:val="21"/>
          <w:szCs w:val="21"/>
        </w:rPr>
        <w:t xml:space="preserve">am </w:t>
      </w:r>
      <w:r w:rsidR="006975BB">
        <w:rPr>
          <w:b/>
          <w:sz w:val="21"/>
          <w:szCs w:val="21"/>
        </w:rPr>
        <w:t>zobowiązanie</w:t>
      </w:r>
      <w:r>
        <w:rPr>
          <w:b/>
          <w:sz w:val="21"/>
          <w:szCs w:val="21"/>
        </w:rPr>
        <w:t>/a</w:t>
      </w:r>
      <w:r w:rsidR="006975BB">
        <w:rPr>
          <w:b/>
          <w:sz w:val="21"/>
          <w:szCs w:val="21"/>
        </w:rPr>
        <w:t xml:space="preserve"> podmiot</w:t>
      </w:r>
      <w:r>
        <w:rPr>
          <w:b/>
          <w:sz w:val="21"/>
          <w:szCs w:val="21"/>
        </w:rPr>
        <w:t>u/</w:t>
      </w:r>
      <w:r w:rsidR="006975BB">
        <w:rPr>
          <w:b/>
          <w:sz w:val="21"/>
          <w:szCs w:val="21"/>
        </w:rPr>
        <w:t>ów na zasoby któr</w:t>
      </w:r>
      <w:r>
        <w:rPr>
          <w:b/>
          <w:sz w:val="21"/>
          <w:szCs w:val="21"/>
        </w:rPr>
        <w:t>ego/</w:t>
      </w:r>
      <w:proofErr w:type="spellStart"/>
      <w:r w:rsidR="006975BB">
        <w:rPr>
          <w:b/>
          <w:sz w:val="21"/>
          <w:szCs w:val="21"/>
        </w:rPr>
        <w:t>ych</w:t>
      </w:r>
      <w:proofErr w:type="spellEnd"/>
      <w:r w:rsidR="006975BB">
        <w:rPr>
          <w:b/>
          <w:sz w:val="21"/>
          <w:szCs w:val="21"/>
        </w:rPr>
        <w:t xml:space="preserve"> powołuje się przy spełnianiu warunków udziału w postępowaniu</w:t>
      </w:r>
      <w:r>
        <w:rPr>
          <w:b/>
          <w:sz w:val="21"/>
          <w:szCs w:val="21"/>
        </w:rPr>
        <w:t>.</w:t>
      </w:r>
    </w:p>
    <w:p w:rsidR="006975BB" w:rsidRDefault="006975BB" w:rsidP="006975BB">
      <w:pPr>
        <w:spacing w:line="360" w:lineRule="auto"/>
        <w:jc w:val="both"/>
        <w:rPr>
          <w:sz w:val="24"/>
          <w:szCs w:val="24"/>
        </w:rPr>
      </w:pPr>
    </w:p>
    <w:p w:rsidR="006975BB" w:rsidRPr="00743127" w:rsidRDefault="006975BB" w:rsidP="006975BB">
      <w:pPr>
        <w:spacing w:line="360" w:lineRule="auto"/>
        <w:jc w:val="both"/>
        <w:rPr>
          <w:sz w:val="22"/>
          <w:szCs w:val="22"/>
        </w:rPr>
      </w:pPr>
      <w:r w:rsidRPr="00743127">
        <w:rPr>
          <w:sz w:val="22"/>
          <w:szCs w:val="22"/>
        </w:rPr>
        <w:t xml:space="preserve">………….……. </w:t>
      </w:r>
      <w:r w:rsidRPr="00743127">
        <w:rPr>
          <w:i/>
          <w:sz w:val="22"/>
          <w:szCs w:val="22"/>
        </w:rPr>
        <w:t xml:space="preserve">(miejscowość), </w:t>
      </w:r>
      <w:r w:rsidRPr="00743127">
        <w:rPr>
          <w:sz w:val="22"/>
          <w:szCs w:val="22"/>
        </w:rPr>
        <w:t xml:space="preserve">dnia ………….……. r. </w:t>
      </w:r>
      <w:r w:rsidRPr="00743127">
        <w:rPr>
          <w:sz w:val="22"/>
          <w:szCs w:val="22"/>
        </w:rPr>
        <w:tab/>
        <w:t>…………………………………………</w:t>
      </w:r>
    </w:p>
    <w:p w:rsidR="006975BB" w:rsidRPr="00743127" w:rsidRDefault="006975BB" w:rsidP="006975BB">
      <w:pPr>
        <w:spacing w:line="360" w:lineRule="auto"/>
        <w:ind w:left="5664" w:firstLine="708"/>
        <w:jc w:val="both"/>
        <w:rPr>
          <w:i/>
          <w:sz w:val="22"/>
          <w:szCs w:val="22"/>
        </w:rPr>
      </w:pPr>
      <w:r w:rsidRPr="00743127">
        <w:rPr>
          <w:i/>
          <w:sz w:val="22"/>
          <w:szCs w:val="22"/>
        </w:rPr>
        <w:t>(podpis*)</w:t>
      </w:r>
    </w:p>
    <w:p w:rsidR="006975BB" w:rsidRDefault="006975BB" w:rsidP="006975BB">
      <w:pPr>
        <w:spacing w:line="360" w:lineRule="auto"/>
        <w:jc w:val="both"/>
        <w:rPr>
          <w:sz w:val="24"/>
          <w:szCs w:val="24"/>
        </w:rPr>
      </w:pPr>
    </w:p>
    <w:p w:rsidR="006975BB" w:rsidRPr="00743127" w:rsidRDefault="006975BB" w:rsidP="006975BB">
      <w:pPr>
        <w:spacing w:line="360" w:lineRule="auto"/>
        <w:jc w:val="both"/>
        <w:rPr>
          <w:i/>
          <w:sz w:val="16"/>
          <w:szCs w:val="16"/>
        </w:rPr>
      </w:pPr>
      <w:r w:rsidRPr="00743127">
        <w:rPr>
          <w:i/>
          <w:sz w:val="16"/>
          <w:szCs w:val="16"/>
        </w:rPr>
        <w:t>* podpis(y) osoby(osób) uprawnionej(</w:t>
      </w:r>
      <w:proofErr w:type="spellStart"/>
      <w:r w:rsidRPr="00743127">
        <w:rPr>
          <w:i/>
          <w:sz w:val="16"/>
          <w:szCs w:val="16"/>
        </w:rPr>
        <w:t>ych</w:t>
      </w:r>
      <w:proofErr w:type="spellEnd"/>
      <w:r w:rsidRPr="00743127">
        <w:rPr>
          <w:i/>
          <w:sz w:val="16"/>
          <w:szCs w:val="16"/>
        </w:rPr>
        <w:t>) do składania oświadczeń woli w imieniu wykonawcy/pełnomocnika</w:t>
      </w:r>
    </w:p>
    <w:p w:rsidR="00624FFF" w:rsidRDefault="00624FFF" w:rsidP="006975BB">
      <w:pPr>
        <w:spacing w:line="360" w:lineRule="auto"/>
        <w:jc w:val="both"/>
        <w:rPr>
          <w:i/>
        </w:rPr>
      </w:pPr>
    </w:p>
    <w:p w:rsidR="006975BB" w:rsidRDefault="00743127" w:rsidP="006975BB">
      <w:pPr>
        <w:shd w:val="clear" w:color="auto" w:fill="BFBFBF"/>
        <w:spacing w:line="360" w:lineRule="auto"/>
        <w:jc w:val="both"/>
        <w:rPr>
          <w:sz w:val="21"/>
          <w:szCs w:val="21"/>
        </w:rPr>
      </w:pPr>
      <w:r>
        <w:rPr>
          <w:b/>
          <w:sz w:val="21"/>
          <w:szCs w:val="21"/>
        </w:rPr>
        <w:lastRenderedPageBreak/>
        <w:t xml:space="preserve">OŚWIADCZENIE </w:t>
      </w:r>
      <w:r w:rsidR="006975BB">
        <w:rPr>
          <w:b/>
          <w:sz w:val="21"/>
          <w:szCs w:val="21"/>
        </w:rPr>
        <w:t>W ZWIĄZKU Z POWIERZENIEM WYKONANIA CZĘŚCI ZAMÓWIENIA PODWYKONAWCOM</w:t>
      </w:r>
      <w:r w:rsidR="006975BB">
        <w:rPr>
          <w:sz w:val="21"/>
          <w:szCs w:val="21"/>
        </w:rPr>
        <w:t xml:space="preserve"> (na zasobach których </w:t>
      </w:r>
      <w:r w:rsidR="006975BB">
        <w:rPr>
          <w:b/>
          <w:sz w:val="21"/>
          <w:szCs w:val="21"/>
          <w:u w:val="single"/>
        </w:rPr>
        <w:t>nie polegam</w:t>
      </w:r>
      <w:r w:rsidR="006975BB">
        <w:rPr>
          <w:sz w:val="21"/>
          <w:szCs w:val="21"/>
        </w:rPr>
        <w:t xml:space="preserve"> w celu wykazania spełniania warunków udziału)</w:t>
      </w:r>
    </w:p>
    <w:p w:rsidR="006975BB" w:rsidRDefault="006975BB" w:rsidP="006975BB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Oświadczam, </w:t>
      </w:r>
      <w:r w:rsidR="00743127">
        <w:rPr>
          <w:sz w:val="21"/>
          <w:szCs w:val="21"/>
        </w:rPr>
        <w:t xml:space="preserve">że </w:t>
      </w:r>
      <w:r>
        <w:rPr>
          <w:sz w:val="21"/>
          <w:szCs w:val="21"/>
        </w:rPr>
        <w:t>powierzam następujące zakresy zamówienia następującym podwykonawcom:  …………</w:t>
      </w:r>
      <w:r w:rsidR="00743127">
        <w:rPr>
          <w:sz w:val="21"/>
          <w:szCs w:val="21"/>
        </w:rPr>
        <w:t>.</w:t>
      </w:r>
      <w:r>
        <w:rPr>
          <w:sz w:val="21"/>
          <w:szCs w:val="21"/>
        </w:rPr>
        <w:t>…</w:t>
      </w:r>
    </w:p>
    <w:p w:rsidR="006975BB" w:rsidRDefault="006975BB" w:rsidP="006975BB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…………………………………………………………………………………………………………………….</w:t>
      </w:r>
    </w:p>
    <w:p w:rsidR="006975BB" w:rsidRDefault="006975BB" w:rsidP="006975BB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..…………………………………………………………………………………………………………….…….</w:t>
      </w:r>
    </w:p>
    <w:p w:rsidR="006975BB" w:rsidRDefault="006975BB" w:rsidP="006975BB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……………………………………………………………………………………………………………….….., </w:t>
      </w:r>
    </w:p>
    <w:p w:rsidR="00743127" w:rsidRPr="008957F8" w:rsidRDefault="00743127" w:rsidP="00743127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8957F8">
        <w:rPr>
          <w:i/>
          <w:sz w:val="18"/>
          <w:szCs w:val="18"/>
        </w:rPr>
        <w:t>wskazać podmiot (nazwę, adres, NIP, Regon nr KRS- o ile dotyczy )określić odpowiedni zakres dla wskazanego podmiotu).</w:t>
      </w:r>
    </w:p>
    <w:p w:rsidR="006975BB" w:rsidRDefault="006975BB" w:rsidP="00743127">
      <w:pPr>
        <w:spacing w:before="12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w następującym zakresie: ………………………………………………………………………………………..</w:t>
      </w:r>
    </w:p>
    <w:p w:rsidR="006975BB" w:rsidRDefault="006975BB" w:rsidP="006975BB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……………………………………………………………………………………………………………………………………………………………………………………………………………………………………….… </w:t>
      </w:r>
    </w:p>
    <w:p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975BB" w:rsidRDefault="006975BB" w:rsidP="006975BB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975BB" w:rsidRDefault="006975BB" w:rsidP="006975B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975BB" w:rsidRDefault="006975BB" w:rsidP="006975BB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975BB" w:rsidRDefault="006975BB" w:rsidP="006975BB">
      <w:pPr>
        <w:spacing w:line="360" w:lineRule="auto"/>
        <w:jc w:val="both"/>
        <w:rPr>
          <w:sz w:val="24"/>
          <w:szCs w:val="24"/>
        </w:rPr>
      </w:pPr>
    </w:p>
    <w:p w:rsidR="006975BB" w:rsidRPr="00743127" w:rsidRDefault="006975BB" w:rsidP="006975BB">
      <w:pPr>
        <w:spacing w:line="360" w:lineRule="auto"/>
        <w:jc w:val="both"/>
        <w:rPr>
          <w:sz w:val="22"/>
          <w:szCs w:val="22"/>
        </w:rPr>
      </w:pPr>
      <w:r w:rsidRPr="00743127">
        <w:rPr>
          <w:sz w:val="22"/>
          <w:szCs w:val="22"/>
        </w:rPr>
        <w:t xml:space="preserve">………………. </w:t>
      </w:r>
      <w:r w:rsidRPr="00743127">
        <w:rPr>
          <w:i/>
          <w:sz w:val="22"/>
          <w:szCs w:val="22"/>
        </w:rPr>
        <w:t xml:space="preserve">(miejscowość), </w:t>
      </w:r>
      <w:r w:rsidRPr="00743127">
        <w:rPr>
          <w:sz w:val="22"/>
          <w:szCs w:val="22"/>
        </w:rPr>
        <w:t>dnia ………….……. r.  …………………………………………</w:t>
      </w:r>
    </w:p>
    <w:p w:rsidR="006975BB" w:rsidRPr="00743127" w:rsidRDefault="006975BB" w:rsidP="006975BB">
      <w:pPr>
        <w:spacing w:line="360" w:lineRule="auto"/>
        <w:ind w:left="5664" w:firstLine="708"/>
        <w:jc w:val="both"/>
        <w:rPr>
          <w:i/>
          <w:sz w:val="22"/>
          <w:szCs w:val="22"/>
        </w:rPr>
      </w:pPr>
      <w:r w:rsidRPr="00743127">
        <w:rPr>
          <w:i/>
          <w:sz w:val="22"/>
          <w:szCs w:val="22"/>
        </w:rPr>
        <w:t>(podpis*)</w:t>
      </w:r>
    </w:p>
    <w:p w:rsidR="006975BB" w:rsidRDefault="006975BB" w:rsidP="006975BB">
      <w:pPr>
        <w:spacing w:line="360" w:lineRule="auto"/>
        <w:ind w:left="5664" w:firstLine="708"/>
        <w:jc w:val="both"/>
        <w:rPr>
          <w:i/>
          <w:sz w:val="24"/>
          <w:szCs w:val="24"/>
        </w:rPr>
      </w:pPr>
    </w:p>
    <w:p w:rsidR="006975BB" w:rsidRPr="00743127" w:rsidRDefault="006975BB" w:rsidP="00743127">
      <w:pPr>
        <w:spacing w:line="360" w:lineRule="auto"/>
        <w:jc w:val="both"/>
        <w:rPr>
          <w:i/>
          <w:sz w:val="16"/>
          <w:szCs w:val="16"/>
        </w:rPr>
      </w:pPr>
      <w:r w:rsidRPr="00743127">
        <w:rPr>
          <w:i/>
          <w:sz w:val="16"/>
          <w:szCs w:val="16"/>
        </w:rPr>
        <w:t>* podpis(y) osoby(osób) uprawnionej(</w:t>
      </w:r>
      <w:proofErr w:type="spellStart"/>
      <w:r w:rsidRPr="00743127">
        <w:rPr>
          <w:i/>
          <w:sz w:val="16"/>
          <w:szCs w:val="16"/>
        </w:rPr>
        <w:t>ych</w:t>
      </w:r>
      <w:proofErr w:type="spellEnd"/>
      <w:r w:rsidRPr="00743127">
        <w:rPr>
          <w:i/>
          <w:sz w:val="16"/>
          <w:szCs w:val="16"/>
        </w:rPr>
        <w:t xml:space="preserve">) do składania oświadczeń woli w imieniu wykonawcy/pełnomocnika </w:t>
      </w:r>
    </w:p>
    <w:p w:rsidR="00095C4E" w:rsidRDefault="00DC6F59" w:rsidP="00095C4E">
      <w:pPr>
        <w:ind w:right="8788"/>
        <w:rPr>
          <w:i/>
          <w:iCs/>
        </w:rPr>
      </w:pPr>
      <w:r>
        <w:rPr>
          <w:i/>
          <w:iCs/>
        </w:rPr>
        <w:pict>
          <v:rect id="_x0000_i1025" style="width:0;height:1.5pt" o:hralign="center" o:hrstd="t" o:hr="t" fillcolor="#aca899" stroked="f"/>
        </w:pict>
      </w:r>
    </w:p>
    <w:p w:rsidR="00BE2F08" w:rsidRDefault="00BE2F08" w:rsidP="00095C4E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rFonts w:ascii="Calibri" w:hAnsi="Calibri"/>
          <w:b/>
          <w:i/>
        </w:rPr>
      </w:pPr>
    </w:p>
    <w:p w:rsidR="00095C4E" w:rsidRPr="006975BB" w:rsidRDefault="0081432D" w:rsidP="00095C4E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i/>
        </w:rPr>
      </w:pPr>
      <w:r w:rsidRPr="006975BB">
        <w:rPr>
          <w:i/>
        </w:rPr>
        <w:t>Oświadczenie</w:t>
      </w:r>
      <w:r w:rsidR="00095C4E" w:rsidRPr="006975BB">
        <w:rPr>
          <w:i/>
        </w:rPr>
        <w:t xml:space="preserve"> należy złożyć w oryginale. </w:t>
      </w:r>
    </w:p>
    <w:p w:rsidR="00095C4E" w:rsidRPr="006975BB" w:rsidRDefault="0081432D" w:rsidP="00095C4E">
      <w:pPr>
        <w:jc w:val="both"/>
        <w:rPr>
          <w:i/>
        </w:rPr>
      </w:pPr>
      <w:r w:rsidRPr="006975BB">
        <w:rPr>
          <w:i/>
        </w:rPr>
        <w:t>Oświadczenie</w:t>
      </w:r>
      <w:r w:rsidR="00095C4E" w:rsidRPr="006975BB">
        <w:rPr>
          <w:i/>
        </w:rPr>
        <w:t xml:space="preserve"> składa każdy z wykonawców wspólnie ubiegających się o udz</w:t>
      </w:r>
      <w:r w:rsidRPr="006975BB">
        <w:rPr>
          <w:i/>
        </w:rPr>
        <w:t>ielenie zamówienia</w:t>
      </w:r>
      <w:r w:rsidR="00095C4E" w:rsidRPr="006975BB">
        <w:rPr>
          <w:i/>
        </w:rPr>
        <w:t>.</w:t>
      </w:r>
    </w:p>
    <w:p w:rsidR="00095C4E" w:rsidRPr="006975BB" w:rsidRDefault="00095C4E" w:rsidP="00095C4E">
      <w:pPr>
        <w:jc w:val="both"/>
        <w:rPr>
          <w:i/>
        </w:rPr>
      </w:pPr>
      <w:bookmarkStart w:id="0" w:name="_GoBack"/>
      <w:bookmarkEnd w:id="0"/>
    </w:p>
    <w:sectPr w:rsidR="00095C4E" w:rsidRPr="006975BB" w:rsidSect="00743127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6F59" w:rsidRDefault="00DC6F59">
      <w:r>
        <w:separator/>
      </w:r>
    </w:p>
  </w:endnote>
  <w:endnote w:type="continuationSeparator" w:id="0">
    <w:p w:rsidR="00DC6F59" w:rsidRDefault="00DC6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6F59" w:rsidRDefault="00DC6F59">
      <w:r>
        <w:separator/>
      </w:r>
    </w:p>
  </w:footnote>
  <w:footnote w:type="continuationSeparator" w:id="0">
    <w:p w:rsidR="00DC6F59" w:rsidRDefault="00DC6F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5D8C" w:rsidRDefault="008D57BF" w:rsidP="006F5D8C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D3392D">
      <w:rPr>
        <w:rFonts w:ascii="Calibri" w:hAnsi="Calibri"/>
        <w:sz w:val="36"/>
      </w:rPr>
      <w:t>0</w:t>
    </w:r>
    <w:r w:rsidR="00743127">
      <w:rPr>
        <w:rFonts w:ascii="Calibri" w:hAnsi="Calibri"/>
        <w:sz w:val="36"/>
      </w:rPr>
      <w:t>59</w:t>
    </w:r>
    <w:r w:rsidR="00D3392D">
      <w:rPr>
        <w:rFonts w:ascii="Calibri" w:hAnsi="Calibri"/>
        <w:sz w:val="36"/>
      </w:rPr>
      <w:t>/201</w:t>
    </w:r>
    <w:r w:rsidR="00BE2EAD">
      <w:rPr>
        <w:rFonts w:ascii="Calibri" w:hAnsi="Calibri"/>
        <w:sz w:val="36"/>
      </w:rPr>
      <w:t>8</w:t>
    </w:r>
  </w:p>
  <w:p w:rsidR="003A26E2" w:rsidRPr="006F5D8C" w:rsidRDefault="00263BF1" w:rsidP="006F5D8C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jc w:val="right"/>
      <w:rPr>
        <w:rFonts w:ascii="Calibri" w:hAnsi="Calibri"/>
        <w:sz w:val="36"/>
      </w:rPr>
    </w:pPr>
    <w:r w:rsidRPr="00242F30">
      <w:rPr>
        <w:rFonts w:ascii="Calibri" w:hAnsi="Calibri"/>
        <w:i/>
      </w:rPr>
      <w:t xml:space="preserve">wzór oświadczenia o </w:t>
    </w:r>
    <w:r w:rsidR="00242F30" w:rsidRPr="00242F30">
      <w:rPr>
        <w:rFonts w:ascii="Calibri" w:hAnsi="Calibri"/>
        <w:i/>
      </w:rPr>
      <w:t xml:space="preserve">spełnianiu </w:t>
    </w:r>
    <w:r w:rsidR="00C13D11">
      <w:rPr>
        <w:rFonts w:ascii="Calibri" w:hAnsi="Calibri"/>
        <w:i/>
      </w:rPr>
      <w:t>warunków udziału w postępowaniu</w:t>
    </w:r>
    <w:r w:rsidRPr="00242F30">
      <w:rPr>
        <w:rFonts w:ascii="Calibri" w:hAnsi="Calibri"/>
        <w:i/>
      </w:rPr>
      <w:t xml:space="preserve"> </w:t>
    </w:r>
    <w:r w:rsidR="00FF00B9" w:rsidRPr="00242F30">
      <w:rPr>
        <w:rFonts w:ascii="Calibri" w:hAnsi="Calibri"/>
        <w:i/>
      </w:rPr>
      <w:t xml:space="preserve">załącznik </w:t>
    </w:r>
    <w:r w:rsidR="00313562">
      <w:rPr>
        <w:rFonts w:ascii="Calibri" w:hAnsi="Calibri"/>
        <w:i/>
      </w:rPr>
      <w:t>Nr 4</w:t>
    </w:r>
    <w:r w:rsidR="006F5D8C">
      <w:rPr>
        <w:rFonts w:ascii="Calibri" w:hAnsi="Calibri"/>
        <w:i/>
      </w:rPr>
      <w:t xml:space="preserve"> </w:t>
    </w:r>
    <w:r w:rsidR="003A1B1A" w:rsidRPr="00242F30">
      <w:rPr>
        <w:rFonts w:ascii="Calibri" w:hAnsi="Calibri"/>
        <w:i/>
      </w:rPr>
      <w:t>do SIWZ</w:t>
    </w:r>
    <w:r w:rsidR="003A26E2" w:rsidRPr="00242F30">
      <w:rPr>
        <w:rFonts w:ascii="Calibri" w:hAnsi="Calibri"/>
        <w:i/>
        <w:iCs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9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0"/>
  </w:num>
  <w:num w:numId="3">
    <w:abstractNumId w:val="13"/>
  </w:num>
  <w:num w:numId="4">
    <w:abstractNumId w:val="15"/>
  </w:num>
  <w:num w:numId="5">
    <w:abstractNumId w:val="9"/>
  </w:num>
  <w:num w:numId="6">
    <w:abstractNumId w:val="17"/>
  </w:num>
  <w:num w:numId="7">
    <w:abstractNumId w:val="25"/>
  </w:num>
  <w:num w:numId="8">
    <w:abstractNumId w:val="18"/>
  </w:num>
  <w:num w:numId="9">
    <w:abstractNumId w:val="14"/>
  </w:num>
  <w:num w:numId="10">
    <w:abstractNumId w:val="22"/>
  </w:num>
  <w:num w:numId="11">
    <w:abstractNumId w:val="12"/>
  </w:num>
  <w:num w:numId="12">
    <w:abstractNumId w:val="20"/>
  </w:num>
  <w:num w:numId="13">
    <w:abstractNumId w:val="23"/>
  </w:num>
  <w:num w:numId="14">
    <w:abstractNumId w:val="7"/>
  </w:num>
  <w:num w:numId="15">
    <w:abstractNumId w:val="21"/>
  </w:num>
  <w:num w:numId="16">
    <w:abstractNumId w:val="16"/>
  </w:num>
  <w:num w:numId="17">
    <w:abstractNumId w:val="24"/>
  </w:num>
  <w:num w:numId="18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0D8B"/>
    <w:rsid w:val="00001703"/>
    <w:rsid w:val="00002CA7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3A74"/>
    <w:rsid w:val="0008310C"/>
    <w:rsid w:val="00084D7A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1648"/>
    <w:rsid w:val="000F2254"/>
    <w:rsid w:val="000F566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74B3"/>
    <w:rsid w:val="001E7937"/>
    <w:rsid w:val="001F0673"/>
    <w:rsid w:val="00203AEB"/>
    <w:rsid w:val="0020402E"/>
    <w:rsid w:val="002041D8"/>
    <w:rsid w:val="00204A91"/>
    <w:rsid w:val="00207F18"/>
    <w:rsid w:val="00210B33"/>
    <w:rsid w:val="002117A7"/>
    <w:rsid w:val="00212B5F"/>
    <w:rsid w:val="0022700A"/>
    <w:rsid w:val="00227A74"/>
    <w:rsid w:val="00231556"/>
    <w:rsid w:val="00241B66"/>
    <w:rsid w:val="00242F30"/>
    <w:rsid w:val="00263BF1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E3445"/>
    <w:rsid w:val="002E51CF"/>
    <w:rsid w:val="002E5F3B"/>
    <w:rsid w:val="002E7017"/>
    <w:rsid w:val="002F0176"/>
    <w:rsid w:val="002F0278"/>
    <w:rsid w:val="002F28A9"/>
    <w:rsid w:val="002F53DD"/>
    <w:rsid w:val="002F6977"/>
    <w:rsid w:val="00301A2B"/>
    <w:rsid w:val="0030445D"/>
    <w:rsid w:val="00313562"/>
    <w:rsid w:val="0031496E"/>
    <w:rsid w:val="00320E9D"/>
    <w:rsid w:val="00325AFD"/>
    <w:rsid w:val="0033043C"/>
    <w:rsid w:val="003372AE"/>
    <w:rsid w:val="00340F4C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3322"/>
    <w:rsid w:val="0038353D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54E"/>
    <w:rsid w:val="003D0E52"/>
    <w:rsid w:val="003D2B35"/>
    <w:rsid w:val="003D3FC9"/>
    <w:rsid w:val="003E3FAC"/>
    <w:rsid w:val="003F6B45"/>
    <w:rsid w:val="003F6F72"/>
    <w:rsid w:val="0040661C"/>
    <w:rsid w:val="0040699D"/>
    <w:rsid w:val="004078F8"/>
    <w:rsid w:val="00414281"/>
    <w:rsid w:val="0042056E"/>
    <w:rsid w:val="0042742F"/>
    <w:rsid w:val="004513BA"/>
    <w:rsid w:val="0045288A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A089C"/>
    <w:rsid w:val="004A4BD5"/>
    <w:rsid w:val="004C1452"/>
    <w:rsid w:val="004C4734"/>
    <w:rsid w:val="004D09F3"/>
    <w:rsid w:val="004D12D8"/>
    <w:rsid w:val="004D201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60A45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69C"/>
    <w:rsid w:val="007315BD"/>
    <w:rsid w:val="00736753"/>
    <w:rsid w:val="00736BBB"/>
    <w:rsid w:val="00736DE4"/>
    <w:rsid w:val="007372D1"/>
    <w:rsid w:val="007413D5"/>
    <w:rsid w:val="00743127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3008"/>
    <w:rsid w:val="007B5A4E"/>
    <w:rsid w:val="007B5F01"/>
    <w:rsid w:val="007B7530"/>
    <w:rsid w:val="007C7B59"/>
    <w:rsid w:val="007D41DF"/>
    <w:rsid w:val="007D4489"/>
    <w:rsid w:val="007E2426"/>
    <w:rsid w:val="007E433C"/>
    <w:rsid w:val="007E525F"/>
    <w:rsid w:val="007F0764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26C7"/>
    <w:rsid w:val="0081432D"/>
    <w:rsid w:val="008212AE"/>
    <w:rsid w:val="008223E8"/>
    <w:rsid w:val="00834D07"/>
    <w:rsid w:val="0083589A"/>
    <w:rsid w:val="008408E1"/>
    <w:rsid w:val="008418BB"/>
    <w:rsid w:val="00844707"/>
    <w:rsid w:val="008452FC"/>
    <w:rsid w:val="00846A74"/>
    <w:rsid w:val="00853137"/>
    <w:rsid w:val="00854C93"/>
    <w:rsid w:val="008649AF"/>
    <w:rsid w:val="00874809"/>
    <w:rsid w:val="00875C65"/>
    <w:rsid w:val="008770D2"/>
    <w:rsid w:val="00890E29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22E4E"/>
    <w:rsid w:val="00923E48"/>
    <w:rsid w:val="00927127"/>
    <w:rsid w:val="009356DC"/>
    <w:rsid w:val="00936DD5"/>
    <w:rsid w:val="0094502F"/>
    <w:rsid w:val="00947EFB"/>
    <w:rsid w:val="00954564"/>
    <w:rsid w:val="00967690"/>
    <w:rsid w:val="00970DEF"/>
    <w:rsid w:val="00986F7A"/>
    <w:rsid w:val="0099044D"/>
    <w:rsid w:val="00990D02"/>
    <w:rsid w:val="0099477F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5530"/>
    <w:rsid w:val="009C72B9"/>
    <w:rsid w:val="009D0F9C"/>
    <w:rsid w:val="009D43FD"/>
    <w:rsid w:val="009E0261"/>
    <w:rsid w:val="009F4EFC"/>
    <w:rsid w:val="009F50B0"/>
    <w:rsid w:val="009F65E3"/>
    <w:rsid w:val="00A06CFA"/>
    <w:rsid w:val="00A13009"/>
    <w:rsid w:val="00A13156"/>
    <w:rsid w:val="00A2049D"/>
    <w:rsid w:val="00A26D37"/>
    <w:rsid w:val="00A34809"/>
    <w:rsid w:val="00A3491D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71867"/>
    <w:rsid w:val="00A73767"/>
    <w:rsid w:val="00A7598F"/>
    <w:rsid w:val="00A760BC"/>
    <w:rsid w:val="00A85E4F"/>
    <w:rsid w:val="00A86B23"/>
    <w:rsid w:val="00A91052"/>
    <w:rsid w:val="00A9255C"/>
    <w:rsid w:val="00A952F0"/>
    <w:rsid w:val="00A95667"/>
    <w:rsid w:val="00AA14C7"/>
    <w:rsid w:val="00AA2B65"/>
    <w:rsid w:val="00AB29F5"/>
    <w:rsid w:val="00AB7C31"/>
    <w:rsid w:val="00AB7C3D"/>
    <w:rsid w:val="00AC05AC"/>
    <w:rsid w:val="00AC0EDD"/>
    <w:rsid w:val="00AC15F1"/>
    <w:rsid w:val="00AD350D"/>
    <w:rsid w:val="00AD444C"/>
    <w:rsid w:val="00AE03A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690E"/>
    <w:rsid w:val="00B20228"/>
    <w:rsid w:val="00B305CE"/>
    <w:rsid w:val="00B32057"/>
    <w:rsid w:val="00B321D0"/>
    <w:rsid w:val="00B34D28"/>
    <w:rsid w:val="00B41ED2"/>
    <w:rsid w:val="00B46EEE"/>
    <w:rsid w:val="00B5031E"/>
    <w:rsid w:val="00B56148"/>
    <w:rsid w:val="00B635BA"/>
    <w:rsid w:val="00B70CF0"/>
    <w:rsid w:val="00B71D87"/>
    <w:rsid w:val="00B73CBE"/>
    <w:rsid w:val="00B8235B"/>
    <w:rsid w:val="00B90899"/>
    <w:rsid w:val="00B91C9C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34E9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70A4"/>
    <w:rsid w:val="00CA533D"/>
    <w:rsid w:val="00CA6236"/>
    <w:rsid w:val="00CB6A08"/>
    <w:rsid w:val="00CC1110"/>
    <w:rsid w:val="00CC11FC"/>
    <w:rsid w:val="00CC1564"/>
    <w:rsid w:val="00CC38D0"/>
    <w:rsid w:val="00CC62BA"/>
    <w:rsid w:val="00CC69EF"/>
    <w:rsid w:val="00CD06B5"/>
    <w:rsid w:val="00CD73D1"/>
    <w:rsid w:val="00CE2523"/>
    <w:rsid w:val="00CE36AF"/>
    <w:rsid w:val="00CF025E"/>
    <w:rsid w:val="00CF2831"/>
    <w:rsid w:val="00CF348B"/>
    <w:rsid w:val="00CF64B9"/>
    <w:rsid w:val="00CF6A75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460E8"/>
    <w:rsid w:val="00E46A48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4BD5"/>
    <w:rsid w:val="00EC5A50"/>
    <w:rsid w:val="00ED0962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E62B7"/>
    <w:rsid w:val="00FE77A1"/>
    <w:rsid w:val="00FF00B9"/>
    <w:rsid w:val="00FF23B4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022137"/>
  <w15:docId w15:val="{CB726B8D-05AF-4676-8A80-286843C9F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438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keywords/>
  <cp:lastModifiedBy>Bogna Klimczewska</cp:lastModifiedBy>
  <cp:revision>7</cp:revision>
  <cp:lastPrinted>2018-07-06T10:29:00Z</cp:lastPrinted>
  <dcterms:created xsi:type="dcterms:W3CDTF">2018-07-04T07:40:00Z</dcterms:created>
  <dcterms:modified xsi:type="dcterms:W3CDTF">2018-12-10T13:31:00Z</dcterms:modified>
</cp:coreProperties>
</file>